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3745EE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3745E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B0C579" w14:textId="3F94A11A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W </w:t>
      </w:r>
      <w:proofErr w:type="spellStart"/>
      <w:r w:rsidRPr="0022701D">
        <w:rPr>
          <w:rFonts w:ascii="Arial" w:eastAsia="Verdana,Bold" w:hAnsi="Arial" w:cs="Arial"/>
          <w:b/>
          <w:bCs/>
          <w:sz w:val="22"/>
          <w:szCs w:val="22"/>
        </w:rPr>
        <w:t>imieniu</w:t>
      </w:r>
      <w:proofErr w:type="spellEnd"/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: </w:t>
      </w:r>
    </w:p>
    <w:p w14:paraId="43F53CBC" w14:textId="77777777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</w:p>
    <w:p w14:paraId="4FBD7E29" w14:textId="08EEFEC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sz w:val="22"/>
          <w:szCs w:val="22"/>
        </w:rPr>
      </w:pPr>
      <w:r w:rsidRPr="0022701D">
        <w:rPr>
          <w:rFonts w:ascii="Arial" w:eastAsia="Verdana,Bold" w:hAnsi="Arial" w:cs="Arial"/>
          <w:sz w:val="22"/>
          <w:szCs w:val="22"/>
        </w:rPr>
        <w:t>__________________________________________________________________________</w:t>
      </w:r>
    </w:p>
    <w:p w14:paraId="339DCFE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Podmiotu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zasobach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którego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polega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483D7EB3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A327230" w14:textId="693DDE26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Zobowiązuję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się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do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oddania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swoich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zasobów</w:t>
      </w:r>
      <w:proofErr w:type="spellEnd"/>
    </w:p>
    <w:p w14:paraId="0580563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C53A17B" w14:textId="0CDF2FEA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2F66EA3D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określenie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–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techniczna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zawodowa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1A34F80F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D1D1F61" w14:textId="27781981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do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dyspozycji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>:</w:t>
      </w:r>
    </w:p>
    <w:p w14:paraId="45773311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6149B476" w14:textId="30DC4210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639D062E" w14:textId="77777777" w:rsidR="0022701D" w:rsidRPr="0022701D" w:rsidRDefault="0022701D" w:rsidP="0022701D">
      <w:pPr>
        <w:autoSpaceDE w:val="0"/>
        <w:autoSpaceDN w:val="0"/>
        <w:adjustRightInd w:val="0"/>
        <w:spacing w:after="12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20C5CF1" w14:textId="47448570" w:rsidR="003745EE" w:rsidRPr="003745EE" w:rsidRDefault="003745EE" w:rsidP="003745EE">
      <w:pPr>
        <w:spacing w:after="120"/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Koszenie traw w ciągu dróg powiatowych na terenie powiatu mieleckiego                                       w 2</w:t>
      </w:r>
      <w:r>
        <w:rPr>
          <w:rFonts w:ascii="Arial" w:eastAsia="Calibri" w:hAnsi="Arial" w:cs="Arial"/>
          <w:b/>
          <w:sz w:val="22"/>
          <w:szCs w:val="22"/>
          <w:lang w:val="pl-PL"/>
        </w:rPr>
        <w:t>02</w:t>
      </w:r>
      <w:r w:rsidR="005275DB">
        <w:rPr>
          <w:rFonts w:ascii="Arial" w:eastAsia="Calibri" w:hAnsi="Arial" w:cs="Arial"/>
          <w:b/>
          <w:sz w:val="22"/>
          <w:szCs w:val="22"/>
          <w:lang w:val="pl-PL"/>
        </w:rPr>
        <w:t>4</w:t>
      </w:r>
      <w:r>
        <w:rPr>
          <w:rFonts w:ascii="Arial" w:eastAsia="Calibri" w:hAnsi="Arial" w:cs="Arial"/>
          <w:b/>
          <w:sz w:val="22"/>
          <w:szCs w:val="22"/>
          <w:lang w:val="pl-PL"/>
        </w:rPr>
        <w:t xml:space="preserve"> roku</w:t>
      </w: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:</w:t>
      </w:r>
    </w:p>
    <w:p w14:paraId="7F564B1C" w14:textId="77777777" w:rsidR="003745EE" w:rsidRPr="003745EE" w:rsidRDefault="003745EE" w:rsidP="003745EE">
      <w:pPr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Zadanie  nr … : ………………………………………………………….…..,</w:t>
      </w:r>
    </w:p>
    <w:p w14:paraId="2C8C6EE7" w14:textId="77777777" w:rsidR="003745EE" w:rsidRPr="003745EE" w:rsidRDefault="003745EE" w:rsidP="008549E6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sz w:val="22"/>
          <w:szCs w:val="22"/>
          <w:lang w:val="pl-PL"/>
        </w:rPr>
        <w:t xml:space="preserve">                                                       (</w:t>
      </w:r>
      <w:r w:rsidRPr="003745EE">
        <w:rPr>
          <w:rFonts w:ascii="Arial" w:eastAsia="Calibri" w:hAnsi="Arial" w:cs="Arial"/>
          <w:i/>
          <w:sz w:val="22"/>
          <w:szCs w:val="22"/>
          <w:lang w:val="pl-PL"/>
        </w:rPr>
        <w:t>należy wpisać numer i nazwę zadania</w:t>
      </w:r>
      <w:r w:rsidRPr="003745EE">
        <w:rPr>
          <w:rFonts w:ascii="Arial" w:eastAsia="Calibri" w:hAnsi="Arial" w:cs="Arial"/>
          <w:sz w:val="22"/>
          <w:szCs w:val="22"/>
          <w:lang w:val="pl-PL"/>
        </w:rPr>
        <w:t>)</w:t>
      </w:r>
    </w:p>
    <w:p w14:paraId="261366E9" w14:textId="21DBCAA6" w:rsidR="004F6ADF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07FA1794" w14:textId="77777777" w:rsidR="00A078C9" w:rsidRDefault="00A078C9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DCCD0B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a) udostępniam Wykonawcy ww. zasoby, w następującym zakresie:</w:t>
      </w:r>
    </w:p>
    <w:p w14:paraId="656ECFFE" w14:textId="20673101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1650E6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72E3E61" w14:textId="325B3DF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b) sposób wykorzystania udostępnionych przeze mnie zasobów będzie następujący:</w:t>
      </w:r>
    </w:p>
    <w:p w14:paraId="741BF9C9" w14:textId="31CFBB9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6FCFEE19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04A7918" w14:textId="4CE7B322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c) zakres mojego udziału przy wykonywaniu zamówienia będzie następujący:</w:t>
      </w:r>
    </w:p>
    <w:p w14:paraId="74148F44" w14:textId="095C93F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4AF229A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C92627" w14:textId="16EE319E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d) okres mojego udziału przy wykonywaniu zamówienia będzie następujący:</w:t>
      </w:r>
    </w:p>
    <w:p w14:paraId="66C98925" w14:textId="3FA4DA6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491C7D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C9F4E9F" w14:textId="4735C34A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e)  udostępniając wykonawcy zdolności w postaci wykształcenia, kwalifikacji zawodowych </w:t>
      </w:r>
    </w:p>
    <w:p w14:paraId="6697FF1A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lub doświadczenia będę realizował roboty budowlane, których dotyczą  udostępnione zdolności:</w:t>
      </w:r>
    </w:p>
    <w:p w14:paraId="7022846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b/>
          <w:bCs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b/>
          <w:bCs/>
          <w:sz w:val="22"/>
          <w:szCs w:val="22"/>
          <w:lang w:val="pl-PL"/>
        </w:rPr>
        <w:t>TAK/NIE *</w:t>
      </w:r>
    </w:p>
    <w:p w14:paraId="2B957A9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73D4158" w14:textId="649EE04E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____________ dnia __ __ ____ roku </w:t>
      </w:r>
    </w:p>
    <w:p w14:paraId="3E100D3E" w14:textId="77777777" w:rsidR="00FB7D72" w:rsidRPr="00A078C9" w:rsidRDefault="00FB7D72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343E476" w14:textId="67898DA8" w:rsidR="00A078C9" w:rsidRPr="00931F4D" w:rsidRDefault="0093375C" w:rsidP="00D815A4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3A4949">
        <w:t xml:space="preserve">* </w:t>
      </w:r>
      <w:r w:rsidRPr="003A4949">
        <w:rPr>
          <w:i/>
        </w:rPr>
        <w:t xml:space="preserve">- </w:t>
      </w:r>
      <w:proofErr w:type="spellStart"/>
      <w:r w:rsidRPr="003A4949">
        <w:rPr>
          <w:i/>
        </w:rPr>
        <w:t>niepotrzebne</w:t>
      </w:r>
      <w:proofErr w:type="spellEnd"/>
      <w:r w:rsidRPr="003A4949">
        <w:rPr>
          <w:i/>
        </w:rPr>
        <w:t xml:space="preserve"> </w:t>
      </w:r>
      <w:proofErr w:type="spellStart"/>
      <w:r w:rsidRPr="003A4949">
        <w:rPr>
          <w:i/>
        </w:rPr>
        <w:t>skreślić</w:t>
      </w:r>
      <w:proofErr w:type="spellEnd"/>
    </w:p>
    <w:sectPr w:rsidR="00A078C9" w:rsidRPr="00931F4D" w:rsidSect="007735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47146" w14:textId="77777777" w:rsidR="007735B6" w:rsidRDefault="007735B6" w:rsidP="00AC1A4B">
      <w:r>
        <w:separator/>
      </w:r>
    </w:p>
  </w:endnote>
  <w:endnote w:type="continuationSeparator" w:id="0">
    <w:p w14:paraId="0D327DAA" w14:textId="77777777" w:rsidR="007735B6" w:rsidRDefault="007735B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C05E8" w14:textId="77777777" w:rsidR="007735B6" w:rsidRDefault="007735B6" w:rsidP="00AC1A4B">
      <w:r>
        <w:separator/>
      </w:r>
    </w:p>
  </w:footnote>
  <w:footnote w:type="continuationSeparator" w:id="0">
    <w:p w14:paraId="690C3CF1" w14:textId="77777777" w:rsidR="007735B6" w:rsidRDefault="007735B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7146" w14:textId="20F57248" w:rsidR="006A48AF" w:rsidRPr="006A48AF" w:rsidRDefault="00825320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825320">
      <w:rPr>
        <w:rFonts w:ascii="Calibri" w:hAnsi="Calibri" w:cs="Calibri"/>
        <w:b/>
        <w:i/>
        <w:sz w:val="18"/>
        <w:szCs w:val="18"/>
        <w:lang w:val="pl-PL" w:eastAsia="ar-SA"/>
      </w:rPr>
      <w:t>Formularz 1.7 Zobowiązanie podmiotu trzeciego</w:t>
    </w:r>
  </w:p>
  <w:p w14:paraId="48366A6A" w14:textId="67D4CE39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E657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275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275D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9F9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B19"/>
    <w:rsid w:val="00206B43"/>
    <w:rsid w:val="0021568A"/>
    <w:rsid w:val="0022369A"/>
    <w:rsid w:val="0022701D"/>
    <w:rsid w:val="00232668"/>
    <w:rsid w:val="0023508A"/>
    <w:rsid w:val="002358F6"/>
    <w:rsid w:val="002426B5"/>
    <w:rsid w:val="00243E53"/>
    <w:rsid w:val="002440E9"/>
    <w:rsid w:val="0024530D"/>
    <w:rsid w:val="0024631C"/>
    <w:rsid w:val="00247BB1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5EE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5D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818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3A65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5B6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5320"/>
    <w:rsid w:val="00835948"/>
    <w:rsid w:val="008365BB"/>
    <w:rsid w:val="008415CB"/>
    <w:rsid w:val="008453B4"/>
    <w:rsid w:val="0085309B"/>
    <w:rsid w:val="008543F8"/>
    <w:rsid w:val="008549E6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375C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8C9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E18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A70"/>
    <w:rsid w:val="00C63D12"/>
    <w:rsid w:val="00C65D0F"/>
    <w:rsid w:val="00C71829"/>
    <w:rsid w:val="00C722FC"/>
    <w:rsid w:val="00C74B42"/>
    <w:rsid w:val="00C74E34"/>
    <w:rsid w:val="00C7566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15A4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1BA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D72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657E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2021-01-22T11:33:00Z</cp:lastPrinted>
  <dcterms:created xsi:type="dcterms:W3CDTF">2021-02-17T13:20:00Z</dcterms:created>
  <dcterms:modified xsi:type="dcterms:W3CDTF">2024-04-03T10:34:00Z</dcterms:modified>
</cp:coreProperties>
</file>